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68F9C1BE"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C4214F">
        <w:rPr>
          <w:rFonts w:cs="Calibri"/>
          <w:caps/>
          <w:color w:val="auto"/>
          <w:kern w:val="28"/>
        </w:rPr>
        <w:t>04367</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53C8F74"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C4214F" w:rsidRPr="00C4214F">
        <w:rPr>
          <w:rFonts w:asciiTheme="minorHAnsi" w:hAnsiTheme="minorHAnsi" w:cs="Arial"/>
          <w:b/>
          <w:bCs/>
          <w:i/>
          <w:szCs w:val="22"/>
        </w:rPr>
        <w:t>Budowa przyłączy kablowych nN na terenie Rejonu Energetycznego Rzeszów – Rzeszów, ul. ks. J. Jałowego, ul. gen. M. Langiewicza, Woliczka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7819A" w14:textId="77777777" w:rsidR="00B64C9B" w:rsidRDefault="00B64C9B" w:rsidP="004A302B">
      <w:pPr>
        <w:spacing w:line="240" w:lineRule="auto"/>
      </w:pPr>
      <w:r>
        <w:separator/>
      </w:r>
    </w:p>
  </w:endnote>
  <w:endnote w:type="continuationSeparator" w:id="0">
    <w:p w14:paraId="7AFF359B" w14:textId="77777777" w:rsidR="00B64C9B" w:rsidRDefault="00B64C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64B0E" w14:textId="77777777" w:rsidR="00B64C9B" w:rsidRDefault="00B64C9B" w:rsidP="004A302B">
      <w:pPr>
        <w:spacing w:line="240" w:lineRule="auto"/>
      </w:pPr>
      <w:r>
        <w:separator/>
      </w:r>
    </w:p>
  </w:footnote>
  <w:footnote w:type="continuationSeparator" w:id="0">
    <w:p w14:paraId="02F9F303" w14:textId="77777777" w:rsidR="00B64C9B" w:rsidRDefault="00B64C9B"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09A3"/>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298"/>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4C9B"/>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14F"/>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POST/DYS/OR/GZ/04367/2025                         </dmsv2SWPP2ObjectNumber>
    <dmsv2SWPP2SumMD5 xmlns="http://schemas.microsoft.com/sharepoint/v3">019cda33e10e647302313a589727b9cc</dmsv2SWPP2SumMD5>
    <dmsv2BaseMoved xmlns="http://schemas.microsoft.com/sharepoint/v3">false</dmsv2BaseMoved>
    <dmsv2BaseIsSensitive xmlns="http://schemas.microsoft.com/sharepoint/v3">true</dmsv2BaseIsSensitive>
    <dmsv2SWPP2IDSWPP2 xmlns="http://schemas.microsoft.com/sharepoint/v3">700694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23911791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JEUP5JKVCYQC-1440096624-17382</_dlc_DocId>
    <_dlc_DocIdUrl xmlns="a19cb1c7-c5c7-46d4-85ae-d83685407bba">
      <Url>https://swpp2.dms.gkpge.pl/sites/41/_layouts/15/DocIdRedir.aspx?ID=JEUP5JKVCYQC-1440096624-17382</Url>
      <Description>JEUP5JKVCYQC-1440096624-17382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5BE89-EA68-4AF1-BF00-C44FC3AB8AC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5B8551F-480A-4FC9-8B6F-60CC214DDCDC}"/>
</file>

<file path=customXml/itemProps6.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4545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2</cp:revision>
  <cp:lastPrinted>2020-02-27T07:25:00Z</cp:lastPrinted>
  <dcterms:created xsi:type="dcterms:W3CDTF">2025-12-04T05:51:00Z</dcterms:created>
  <dcterms:modified xsi:type="dcterms:W3CDTF">2025-12-04T05:51:00Z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2d1a755c-d510-48f8-9dc4-775eda5b9a2b</vt:lpwstr>
  </property>
</Properties>
</file>